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7A18CD3C" w:rsidR="007F19D6" w:rsidRPr="00127569" w:rsidRDefault="00B06A72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t>Nr</w:t>
      </w:r>
      <w:r w:rsidR="00127569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sz w:val="20"/>
          <w:szCs w:val="20"/>
        </w:rPr>
        <w:t>sprawy</w:t>
      </w:r>
      <w:r w:rsidR="000938A5" w:rsidRPr="00127569">
        <w:rPr>
          <w:rFonts w:ascii="Open Sans" w:hAnsi="Open Sans" w:cs="Open Sans"/>
          <w:b/>
          <w:bCs/>
          <w:sz w:val="20"/>
          <w:szCs w:val="20"/>
        </w:rPr>
        <w:t>:</w:t>
      </w:r>
      <w:r w:rsidR="000F0AF2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0F0AF2" w:rsidRPr="00127569">
        <w:rPr>
          <w:rFonts w:ascii="Open Sans" w:hAnsi="Open Sans" w:cs="Open Sans"/>
          <w:sz w:val="20"/>
          <w:szCs w:val="20"/>
        </w:rPr>
        <w:t>BGO-BGN.25.146.2025</w:t>
      </w:r>
    </w:p>
    <w:p w14:paraId="36DE70D8" w14:textId="77777777" w:rsidR="007F19D6" w:rsidRPr="00127569" w:rsidRDefault="007F19D6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811F6E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17D8C3EA" w:rsidR="007F19D6" w:rsidRPr="00127569" w:rsidRDefault="00B06A72" w:rsidP="00901D10">
            <w:pPr>
              <w:shd w:val="clear" w:color="auto" w:fill="FFFFFF"/>
              <w:jc w:val="center"/>
              <w:rPr>
                <w:rFonts w:ascii="Open Sans" w:hAnsi="Open Sans" w:cs="Open Sans"/>
                <w:i/>
                <w:sz w:val="16"/>
                <w:szCs w:val="16"/>
              </w:rPr>
            </w:pP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(pieczęć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firmowa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lub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5018BCF6" w:rsidR="007F19D6" w:rsidRPr="00127569" w:rsidRDefault="00B06A72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Formularz</w:t>
            </w:r>
            <w:r w:rsidR="00127569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„OFERTA”</w:t>
            </w:r>
          </w:p>
          <w:p w14:paraId="11C2BDCA" w14:textId="2486713B" w:rsidR="007F19D6" w:rsidRPr="00127569" w:rsidRDefault="007F19D6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</w:tbl>
    <w:p w14:paraId="17A9E856" w14:textId="77777777" w:rsidR="007F19D6" w:rsidRPr="00127569" w:rsidRDefault="007F19D6" w:rsidP="007F19D6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</w:p>
    <w:p w14:paraId="6C42D905" w14:textId="77777777" w:rsidR="007F19D6" w:rsidRPr="00127569" w:rsidRDefault="00B06A72" w:rsidP="00127569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  <w:r w:rsidRPr="00127569">
        <w:rPr>
          <w:rFonts w:ascii="Open Sans" w:hAnsi="Open Sans" w:cs="Open Sans"/>
          <w:b/>
          <w:sz w:val="20"/>
          <w:szCs w:val="20"/>
          <w:u w:val="single"/>
        </w:rPr>
        <w:t>Zamawiający:</w:t>
      </w:r>
    </w:p>
    <w:p w14:paraId="5B8C9458" w14:textId="16FCF473" w:rsidR="007F19D6" w:rsidRPr="00127569" w:rsidRDefault="00B06A72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Najwyższa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Izba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Kontroli</w:t>
      </w:r>
    </w:p>
    <w:p w14:paraId="3B23D3CD" w14:textId="4A7A8AE9" w:rsidR="007F19D6" w:rsidRPr="00127569" w:rsidRDefault="00B06A72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ul.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Filtrowa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57</w:t>
      </w:r>
    </w:p>
    <w:p w14:paraId="68814586" w14:textId="456A1F7C" w:rsidR="007F19D6" w:rsidRPr="00127569" w:rsidRDefault="00B06A72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02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–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056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Warszawa</w:t>
      </w:r>
    </w:p>
    <w:p w14:paraId="42550EA8" w14:textId="77777777" w:rsidR="007F19D6" w:rsidRPr="00127569" w:rsidRDefault="007F19D6" w:rsidP="00127569">
      <w:pPr>
        <w:ind w:left="6372"/>
        <w:rPr>
          <w:rFonts w:ascii="Open Sans" w:hAnsi="Open Sans" w:cs="Open Sans"/>
          <w:b/>
          <w:sz w:val="20"/>
          <w:szCs w:val="20"/>
        </w:rPr>
      </w:pPr>
    </w:p>
    <w:p w14:paraId="542008DD" w14:textId="77777777" w:rsidR="007F19D6" w:rsidRPr="00127569" w:rsidRDefault="007F19D6" w:rsidP="00127569">
      <w:pPr>
        <w:pStyle w:val="Tekstpodstawowy"/>
        <w:jc w:val="left"/>
        <w:rPr>
          <w:rFonts w:ascii="Open Sans" w:hAnsi="Open Sans" w:cs="Open Sans"/>
          <w:b w:val="0"/>
          <w:sz w:val="20"/>
          <w:szCs w:val="20"/>
        </w:rPr>
      </w:pPr>
    </w:p>
    <w:p w14:paraId="6C00EB36" w14:textId="44C7AAD5" w:rsidR="007F19D6" w:rsidRPr="00127569" w:rsidRDefault="00B06A72" w:rsidP="009A3608">
      <w:pPr>
        <w:pStyle w:val="Tekstpodstawowy"/>
        <w:jc w:val="both"/>
        <w:rPr>
          <w:rFonts w:ascii="Open Sans" w:hAnsi="Open Sans" w:cs="Open Sans"/>
          <w:b w:val="0"/>
          <w:sz w:val="20"/>
          <w:szCs w:val="20"/>
        </w:rPr>
      </w:pPr>
      <w:r w:rsidRPr="00127569">
        <w:rPr>
          <w:rFonts w:ascii="Open Sans" w:hAnsi="Open Sans" w:cs="Open Sans"/>
          <w:b w:val="0"/>
          <w:sz w:val="20"/>
          <w:szCs w:val="20"/>
        </w:rPr>
        <w:t>Składając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ofertę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na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="000F0AF2" w:rsidRPr="000F0AF2">
        <w:rPr>
          <w:rFonts w:ascii="Open Sans" w:hAnsi="Open Sans" w:cs="Open Sans"/>
          <w:sz w:val="20"/>
          <w:szCs w:val="20"/>
        </w:rPr>
        <w:t>Projekt oraz montaż bramy wjazdowej dwuskrzydłowej z furtkami (szt. 2) wraz z automatyką”</w:t>
      </w:r>
      <w:r w:rsidR="000F0AF2" w:rsidRPr="00127569">
        <w:rPr>
          <w:rFonts w:ascii="Open Sans" w:hAnsi="Open Sans" w:cs="Open Sans"/>
          <w:b w:val="0"/>
          <w:i/>
          <w:sz w:val="16"/>
          <w:szCs w:val="16"/>
        </w:rPr>
        <w:t xml:space="preserve"> 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niżej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podpisani:</w:t>
      </w:r>
    </w:p>
    <w:p w14:paraId="7A4C6A27" w14:textId="77777777" w:rsidR="007F19D6" w:rsidRPr="00127569" w:rsidRDefault="007F19D6" w:rsidP="00127569">
      <w:pPr>
        <w:pStyle w:val="Tekstpodstawowywcity"/>
        <w:spacing w:line="360" w:lineRule="auto"/>
        <w:ind w:left="0"/>
        <w:rPr>
          <w:rFonts w:ascii="Open Sans" w:hAnsi="Open Sans" w:cs="Open Sans"/>
          <w:b/>
          <w:sz w:val="20"/>
          <w:szCs w:val="20"/>
        </w:rPr>
      </w:pPr>
    </w:p>
    <w:p w14:paraId="60915DF7" w14:textId="36735893" w:rsidR="007F19D6" w:rsidRPr="00127569" w:rsidRDefault="00B06A72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1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.............................................................................................................................</w:t>
      </w:r>
    </w:p>
    <w:p w14:paraId="43CEBA0D" w14:textId="4FD73FAB" w:rsidR="007F19D6" w:rsidRPr="00127569" w:rsidRDefault="00B06A72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6CC45F15" w14:textId="707FDB17" w:rsidR="007F19D6" w:rsidRPr="00127569" w:rsidRDefault="00B06A72" w:rsidP="00127569">
      <w:pPr>
        <w:pStyle w:val="Tekstpodstawowywcity"/>
        <w:spacing w:before="12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</w:t>
      </w:r>
    </w:p>
    <w:p w14:paraId="4480AB14" w14:textId="4D1186A3" w:rsidR="007F19D6" w:rsidRPr="00127569" w:rsidRDefault="00B06A7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………………………….</w:t>
      </w:r>
    </w:p>
    <w:p w14:paraId="17300140" w14:textId="2BC02FDC" w:rsidR="007F19D6" w:rsidRPr="00127569" w:rsidRDefault="00B06A7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</w:t>
      </w:r>
    </w:p>
    <w:p w14:paraId="27ACA5B4" w14:textId="425C2DA8" w:rsidR="007F19D6" w:rsidRPr="00127569" w:rsidRDefault="00B06A7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255DBFBC" w14:textId="14DF3D03" w:rsidR="007F19D6" w:rsidRPr="00127569" w:rsidRDefault="00B06A7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189164DE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1CD75CC3" w14:textId="1FC90DB0" w:rsidR="007F19D6" w:rsidRPr="00127569" w:rsidRDefault="00B06A72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……....................................................................................................................</w:t>
      </w:r>
    </w:p>
    <w:p w14:paraId="0D0E5C97" w14:textId="5C390851" w:rsidR="007F19D6" w:rsidRPr="00127569" w:rsidRDefault="00B06A72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7B02C5B9" w14:textId="5862D57E" w:rsidR="007F19D6" w:rsidRPr="00127569" w:rsidRDefault="00B06A7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3468453E" w14:textId="750C9006" w:rsidR="007F19D6" w:rsidRPr="00127569" w:rsidRDefault="00B06A7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F3518E4" w14:textId="32E939EA" w:rsidR="007F19D6" w:rsidRPr="00127569" w:rsidRDefault="00B06A7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308B39A" w14:textId="7EBC677C" w:rsidR="007F19D6" w:rsidRPr="00127569" w:rsidRDefault="00B06A7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0FDEED72" w14:textId="7A976788" w:rsidR="007F19D6" w:rsidRPr="00127569" w:rsidRDefault="00B06A7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.………...............................................</w:t>
      </w:r>
    </w:p>
    <w:p w14:paraId="7647E15D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3E9D9A68" w14:textId="01068E7E" w:rsidR="007F19D6" w:rsidRPr="00127569" w:rsidRDefault="00B06A72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Pełnomocnik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reprezentowania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Wykonawców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wspólnie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ubiegających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się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o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udzielenie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zamówienia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 </w:t>
      </w:r>
    </w:p>
    <w:p w14:paraId="3F3957BB" w14:textId="77777777" w:rsidR="007F19D6" w:rsidRPr="00127569" w:rsidRDefault="00B06A72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Cs/>
          <w:sz w:val="20"/>
          <w:szCs w:val="20"/>
        </w:rPr>
        <w:t>................………………………….................................................................................</w:t>
      </w:r>
      <w:r w:rsidRPr="00127569">
        <w:rPr>
          <w:rFonts w:ascii="Open Sans" w:hAnsi="Open Sans" w:cs="Open Sans"/>
          <w:bCs/>
          <w:sz w:val="20"/>
          <w:szCs w:val="20"/>
        </w:rPr>
        <w:t>...............</w:t>
      </w:r>
    </w:p>
    <w:p w14:paraId="15E77382" w14:textId="37A1A16B" w:rsidR="007F19D6" w:rsidRPr="00127569" w:rsidRDefault="00B06A7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6B46FC25" w14:textId="7E32F29A" w:rsidR="007F19D6" w:rsidRPr="00127569" w:rsidRDefault="00B06A7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D4400F1" w14:textId="209FE0DA" w:rsidR="007F19D6" w:rsidRPr="00127569" w:rsidRDefault="00B06A7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4E4EDCC" w14:textId="7310906B" w:rsidR="007F19D6" w:rsidRPr="00127569" w:rsidRDefault="00B06A7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6D83998D" w14:textId="3B76FFBE" w:rsidR="007F19D6" w:rsidRPr="00127569" w:rsidRDefault="00B06A72" w:rsidP="00127569">
      <w:pPr>
        <w:pStyle w:val="Tekstpodstawowywcity"/>
        <w:spacing w:line="360" w:lineRule="auto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</w:t>
      </w:r>
      <w:r w:rsidRPr="00127569">
        <w:rPr>
          <w:rFonts w:ascii="Open Sans" w:hAnsi="Open Sans" w:cs="Open Sans"/>
          <w:sz w:val="20"/>
          <w:szCs w:val="20"/>
        </w:rPr>
        <w:t>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6CA6AC62" w14:textId="14CFAF2F" w:rsidR="007F19D6" w:rsidRPr="00127569" w:rsidRDefault="00B06A72" w:rsidP="00127569">
      <w:pPr>
        <w:pStyle w:val="Zwykytekst"/>
        <w:spacing w:line="360" w:lineRule="auto"/>
        <w:rPr>
          <w:rFonts w:ascii="Open Sans" w:hAnsi="Open Sans" w:cs="Open Sans"/>
          <w:b/>
          <w:bCs/>
          <w:i/>
        </w:rPr>
      </w:pPr>
      <w:r w:rsidRPr="00127569">
        <w:rPr>
          <w:rFonts w:ascii="Open Sans" w:hAnsi="Open Sans" w:cs="Open Sans"/>
          <w:b/>
          <w:bCs/>
        </w:rPr>
        <w:t>*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wypełniają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jedynie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Wykonawcy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wspólnie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ubiegający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się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o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udzielenie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zamówienia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(np.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spółki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cywilne)</w:t>
      </w:r>
    </w:p>
    <w:p w14:paraId="513016AC" w14:textId="77777777" w:rsidR="007F19D6" w:rsidRPr="00127569" w:rsidRDefault="00B06A72" w:rsidP="00127569">
      <w:pPr>
        <w:spacing w:after="200" w:line="276" w:lineRule="auto"/>
        <w:rPr>
          <w:rFonts w:ascii="Open Sans" w:hAnsi="Open Sans" w:cs="Open Sans"/>
          <w:b/>
          <w:bCs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br w:type="page"/>
      </w:r>
    </w:p>
    <w:p w14:paraId="3CE2B40E" w14:textId="1AE793F8" w:rsidR="007F19D6" w:rsidRPr="00127569" w:rsidRDefault="00B06A72" w:rsidP="008F38E6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bCs/>
        </w:rPr>
        <w:lastRenderedPageBreak/>
        <w:t>SKŁADAMY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OFERTĘ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ofertowego.</w:t>
      </w:r>
    </w:p>
    <w:p w14:paraId="60224251" w14:textId="0F7C800E" w:rsidR="007F19D6" w:rsidRPr="00127569" w:rsidRDefault="00B06A72" w:rsidP="008F38E6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  <w:bCs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określonymi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postanowieniami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zasadami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postępowania.</w:t>
      </w:r>
    </w:p>
    <w:p w14:paraId="1D571756" w14:textId="2FEB873F" w:rsidR="007F19D6" w:rsidRPr="00127569" w:rsidRDefault="00B06A72" w:rsidP="008F38E6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OFERUJEMY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netto</w:t>
      </w:r>
      <w:r w:rsidR="00127569">
        <w:rPr>
          <w:rFonts w:ascii="Open Sans" w:hAnsi="Open Sans" w:cs="Open Sans"/>
        </w:rPr>
        <w:t xml:space="preserve"> </w:t>
      </w:r>
      <w:r w:rsidR="0057691A">
        <w:rPr>
          <w:rFonts w:ascii="Open Sans" w:hAnsi="Open Sans" w:cs="Open Sans"/>
        </w:rPr>
        <w:br/>
      </w:r>
      <w:r w:rsidRPr="00127569">
        <w:rPr>
          <w:rFonts w:ascii="Open Sans" w:hAnsi="Open Sans" w:cs="Open Sans"/>
        </w:rPr>
        <w:t>+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…..…..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VAT,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tj.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..............................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(należy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dokładnością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dwóch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miejsc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przecinku)</w:t>
      </w:r>
      <w:r w:rsidRPr="00127569">
        <w:rPr>
          <w:rFonts w:ascii="Open Sans" w:hAnsi="Open Sans" w:cs="Open Sans"/>
        </w:rPr>
        <w:t>.</w:t>
      </w:r>
    </w:p>
    <w:p w14:paraId="31270606" w14:textId="17A89370" w:rsidR="007F19D6" w:rsidRPr="00127569" w:rsidRDefault="00B06A72" w:rsidP="008F38E6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wyliczenia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zastosowaliśmy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właściwą,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aktualnie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obowiązującą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przepisach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prawa,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stawkę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(VAT).</w:t>
      </w:r>
      <w:r w:rsidR="00127569">
        <w:rPr>
          <w:rFonts w:ascii="Open Sans" w:hAnsi="Open Sans" w:cs="Open Sans"/>
        </w:rPr>
        <w:t xml:space="preserve"> </w:t>
      </w:r>
    </w:p>
    <w:p w14:paraId="411EEE78" w14:textId="2067432B" w:rsidR="007F19D6" w:rsidRPr="00127569" w:rsidRDefault="00B06A72" w:rsidP="008F38E6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łączna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kwota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wynagrodzenia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całości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będzie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zmianie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czasie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obejmuje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B06A72">
        <w:rPr>
          <w:rFonts w:ascii="Open Sans" w:hAnsi="Open Sans" w:cs="Open Sans"/>
        </w:rPr>
        <w:t>Wykonawcy</w:t>
      </w:r>
      <w:r w:rsidR="00127569" w:rsidRPr="00B06A72">
        <w:rPr>
          <w:rFonts w:ascii="Open Sans" w:hAnsi="Open Sans" w:cs="Open Sans"/>
        </w:rPr>
        <w:t xml:space="preserve"> </w:t>
      </w:r>
      <w:r w:rsidRPr="00B06A72">
        <w:rPr>
          <w:rFonts w:ascii="Open Sans" w:hAnsi="Open Sans" w:cs="Open Sans"/>
        </w:rPr>
        <w:t>związane</w:t>
      </w:r>
      <w:r w:rsidR="00127569" w:rsidRPr="00B06A72">
        <w:rPr>
          <w:rFonts w:ascii="Open Sans" w:hAnsi="Open Sans" w:cs="Open Sans"/>
        </w:rPr>
        <w:t xml:space="preserve"> </w:t>
      </w:r>
      <w:r w:rsidRPr="00B06A72">
        <w:rPr>
          <w:rFonts w:ascii="Open Sans" w:hAnsi="Open Sans" w:cs="Open Sans"/>
        </w:rPr>
        <w:t>z</w:t>
      </w:r>
      <w:r w:rsidR="00127569" w:rsidRPr="00B06A72">
        <w:rPr>
          <w:rFonts w:ascii="Open Sans" w:hAnsi="Open Sans" w:cs="Open Sans"/>
        </w:rPr>
        <w:t xml:space="preserve"> </w:t>
      </w:r>
      <w:r w:rsidRPr="00B06A72">
        <w:rPr>
          <w:rFonts w:ascii="Open Sans" w:hAnsi="Open Sans" w:cs="Open Sans"/>
        </w:rPr>
        <w:t>realizacją</w:t>
      </w:r>
      <w:r w:rsidR="00127569" w:rsidRPr="00B06A72">
        <w:rPr>
          <w:rFonts w:ascii="Open Sans" w:hAnsi="Open Sans" w:cs="Open Sans"/>
        </w:rPr>
        <w:t xml:space="preserve"> </w:t>
      </w:r>
      <w:r w:rsidRPr="00B06A72">
        <w:rPr>
          <w:rFonts w:ascii="Open Sans" w:hAnsi="Open Sans" w:cs="Open Sans"/>
        </w:rPr>
        <w:t>przedmiotu</w:t>
      </w:r>
      <w:r w:rsidR="00127569" w:rsidRPr="00B06A72">
        <w:rPr>
          <w:rFonts w:ascii="Open Sans" w:hAnsi="Open Sans" w:cs="Open Sans"/>
        </w:rPr>
        <w:t xml:space="preserve"> </w:t>
      </w:r>
      <w:r w:rsidRPr="00B06A72">
        <w:rPr>
          <w:rFonts w:ascii="Open Sans" w:hAnsi="Open Sans" w:cs="Open Sans"/>
        </w:rPr>
        <w:t>zamówienia</w:t>
      </w:r>
      <w:r w:rsidR="00127569" w:rsidRPr="00B06A72">
        <w:rPr>
          <w:rFonts w:ascii="Open Sans" w:hAnsi="Open Sans" w:cs="Open Sans"/>
        </w:rPr>
        <w:t xml:space="preserve"> </w:t>
      </w:r>
      <w:r w:rsidRPr="00B06A72">
        <w:rPr>
          <w:rFonts w:ascii="Open Sans" w:hAnsi="Open Sans" w:cs="Open Sans"/>
        </w:rPr>
        <w:t>w</w:t>
      </w:r>
      <w:r w:rsidR="00127569" w:rsidRPr="00B06A72">
        <w:rPr>
          <w:rFonts w:ascii="Open Sans" w:hAnsi="Open Sans" w:cs="Open Sans"/>
        </w:rPr>
        <w:t xml:space="preserve"> </w:t>
      </w:r>
      <w:r w:rsidRPr="00B06A72">
        <w:rPr>
          <w:rFonts w:ascii="Open Sans" w:hAnsi="Open Sans" w:cs="Open Sans"/>
        </w:rPr>
        <w:t>terminie</w:t>
      </w:r>
      <w:r w:rsidR="00127569" w:rsidRPr="00B06A72">
        <w:rPr>
          <w:rFonts w:ascii="Open Sans" w:hAnsi="Open Sans" w:cs="Open Sans"/>
        </w:rPr>
        <w:t xml:space="preserve"> </w:t>
      </w:r>
      <w:r w:rsidRPr="00B06A72">
        <w:rPr>
          <w:rFonts w:ascii="Open Sans" w:hAnsi="Open Sans" w:cs="Open Sans"/>
        </w:rPr>
        <w:t>lub</w:t>
      </w:r>
      <w:r w:rsidR="00127569" w:rsidRPr="00B06A72">
        <w:rPr>
          <w:rFonts w:ascii="Open Sans" w:hAnsi="Open Sans" w:cs="Open Sans"/>
        </w:rPr>
        <w:t xml:space="preserve"> </w:t>
      </w:r>
      <w:r w:rsidRPr="00B06A72">
        <w:rPr>
          <w:rFonts w:ascii="Open Sans" w:hAnsi="Open Sans" w:cs="Open Sans"/>
        </w:rPr>
        <w:t>w</w:t>
      </w:r>
      <w:r w:rsidR="00127569" w:rsidRPr="00B06A72">
        <w:rPr>
          <w:rFonts w:ascii="Open Sans" w:hAnsi="Open Sans" w:cs="Open Sans"/>
        </w:rPr>
        <w:t xml:space="preserve"> </w:t>
      </w:r>
      <w:r w:rsidRPr="00B06A72">
        <w:rPr>
          <w:rFonts w:ascii="Open Sans" w:hAnsi="Open Sans" w:cs="Open Sans"/>
        </w:rPr>
        <w:t>okresie</w:t>
      </w:r>
      <w:r w:rsidR="00127569" w:rsidRPr="00B06A72">
        <w:rPr>
          <w:rFonts w:ascii="Open Sans" w:hAnsi="Open Sans" w:cs="Open Sans"/>
        </w:rPr>
        <w:t xml:space="preserve"> </w:t>
      </w:r>
      <w:r w:rsidRPr="00B06A72">
        <w:rPr>
          <w:rFonts w:ascii="Open Sans" w:hAnsi="Open Sans" w:cs="Open Sans"/>
        </w:rPr>
        <w:t>wskazanym</w:t>
      </w:r>
      <w:r w:rsidR="00127569" w:rsidRPr="00B06A72">
        <w:rPr>
          <w:rFonts w:ascii="Open Sans" w:hAnsi="Open Sans" w:cs="Open Sans"/>
        </w:rPr>
        <w:t xml:space="preserve"> </w:t>
      </w:r>
      <w:r w:rsidRPr="00B06A72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m.in.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opłaty,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takie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jak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podatek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usług)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inne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Wykonawcy.</w:t>
      </w:r>
    </w:p>
    <w:p w14:paraId="5AAF46B6" w14:textId="399F9D41" w:rsidR="007F19D6" w:rsidRPr="00127569" w:rsidRDefault="00B06A72" w:rsidP="008F38E6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  <w:caps/>
        </w:rPr>
        <w:t>ZAMÓWIENIE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ZREALIZUJEMY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Cs/>
        </w:rPr>
        <w:t>sami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/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udziale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podwykonawców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**,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którzy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będą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wykonywać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następujące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prace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wchodzące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zakres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przedmiotu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zamówienia:</w:t>
      </w:r>
    </w:p>
    <w:p w14:paraId="11389B26" w14:textId="1F4C7661" w:rsidR="007F19D6" w:rsidRPr="00127569" w:rsidRDefault="00B06A72" w:rsidP="008F38E6">
      <w:pPr>
        <w:pStyle w:val="Zwykytekst"/>
        <w:numPr>
          <w:ilvl w:val="1"/>
          <w:numId w:val="1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</w:rPr>
        <w:t>………………………………………........…………….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,</w:t>
      </w:r>
    </w:p>
    <w:p w14:paraId="43A4AAEA" w14:textId="67897817" w:rsidR="007F19D6" w:rsidRPr="00127569" w:rsidRDefault="00B06A72" w:rsidP="008F38E6">
      <w:pPr>
        <w:pStyle w:val="Zwykytekst"/>
        <w:numPr>
          <w:ilvl w:val="1"/>
          <w:numId w:val="1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…………………………………………………..………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.</w:t>
      </w:r>
    </w:p>
    <w:p w14:paraId="1F3DAFFF" w14:textId="77C4E66F" w:rsidR="007F19D6" w:rsidRPr="00127569" w:rsidRDefault="00B06A72" w:rsidP="008F38E6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wzorem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stanowiącym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załącznik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nr</w:t>
      </w:r>
      <w:r w:rsidR="00127569">
        <w:rPr>
          <w:rFonts w:ascii="Open Sans" w:hAnsi="Open Sans" w:cs="Open Sans"/>
        </w:rPr>
        <w:t xml:space="preserve"> </w:t>
      </w:r>
      <w:r w:rsidR="000F0AF2">
        <w:rPr>
          <w:rFonts w:ascii="Open Sans" w:hAnsi="Open Sans" w:cs="Open Sans"/>
        </w:rPr>
        <w:t>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zobowiązujemy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przypadku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naszej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najkorzystniejszą,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zawarcia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miejscu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wyznaczonym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Zamawiającego.</w:t>
      </w:r>
    </w:p>
    <w:p w14:paraId="1C958D13" w14:textId="0B22C783" w:rsidR="007F19D6" w:rsidRPr="00127569" w:rsidRDefault="00B06A72" w:rsidP="008F38E6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jesteśmy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który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rozpoczyna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składania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ofert.</w:t>
      </w:r>
    </w:p>
    <w:p w14:paraId="3051D7A9" w14:textId="3BA8BF3C" w:rsidR="007F19D6" w:rsidRPr="00127569" w:rsidRDefault="00B06A72" w:rsidP="008F38E6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</w:t>
      </w:r>
      <w:r w:rsidRPr="00127569">
        <w:rPr>
          <w:rFonts w:ascii="Open Sans" w:hAnsi="Open Sans" w:cs="Open Sans"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wykluczeniu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b/>
          <w:bCs/>
        </w:rPr>
        <w:t>z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przedmiotowego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udzielenie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podstawie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art.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7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ustawy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13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kwietnia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szczególnych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rozwiązaniach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przeciwdziałania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wspieraniu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agresji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Ukrainę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służących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ochronie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bezpieczeństwa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narodowego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(Dz.U.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</w:t>
      </w:r>
      <w:r>
        <w:rPr>
          <w:rFonts w:ascii="Open Sans" w:hAnsi="Open Sans" w:cs="Open Sans"/>
        </w:rPr>
        <w:t>4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poz.</w:t>
      </w:r>
      <w:r w:rsidR="00127569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507</w:t>
      </w:r>
      <w:r w:rsidRPr="00127569">
        <w:rPr>
          <w:rFonts w:ascii="Open Sans" w:hAnsi="Open Sans" w:cs="Open Sans"/>
        </w:rPr>
        <w:t>).</w:t>
      </w:r>
    </w:p>
    <w:p w14:paraId="4ECB4C5B" w14:textId="47EB68BA" w:rsidR="007F19D6" w:rsidRPr="00127569" w:rsidRDefault="00B06A72" w:rsidP="008F38E6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szCs w:val="18"/>
        </w:rPr>
        <w:t>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że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wypełniliśmy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obowiązki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informacyjne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przewidziane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pkt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XIII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Zapytania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ofertowego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oraz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13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14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ogólnego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rozporządzenia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ochronie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(RODO),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wobec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osób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fizycznych,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od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osobowe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bezpośrednio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pozyskaliśmy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celu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ubiegania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się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udzielenie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zamówienia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publicznego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niniejszym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postępowaniu,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są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ujawnione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dokumentach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przedstawionych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Zamawiającemu</w:t>
      </w:r>
      <w:r>
        <w:rPr>
          <w:rStyle w:val="Odwoanieprzypisudolnego"/>
          <w:rFonts w:ascii="Open Sans" w:hAnsi="Open Sans" w:cs="Open Sans"/>
          <w:b/>
        </w:rPr>
        <w:footnoteReference w:id="1"/>
      </w:r>
      <w:r w:rsidRPr="00127569">
        <w:rPr>
          <w:rFonts w:ascii="Open Sans" w:hAnsi="Open Sans" w:cs="Open Sans"/>
          <w:b/>
        </w:rPr>
        <w:t>.</w:t>
      </w:r>
    </w:p>
    <w:p w14:paraId="683D105B" w14:textId="4C9DFBE9" w:rsidR="007F19D6" w:rsidRPr="00127569" w:rsidRDefault="00B06A72" w:rsidP="008F38E6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WSZELKĄ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b/>
        </w:rPr>
        <w:t>KORESPONDENCJĘ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niniejszego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należy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kierować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adres:</w:t>
      </w:r>
    </w:p>
    <w:p w14:paraId="09A94FF9" w14:textId="77777777" w:rsidR="007F19D6" w:rsidRPr="00127569" w:rsidRDefault="00B06A72" w:rsidP="009A3608">
      <w:pPr>
        <w:pStyle w:val="Zwykytekst"/>
        <w:spacing w:before="120"/>
        <w:ind w:firstLine="357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………………………………………………………………………….……….…………………………………………………………</w:t>
      </w:r>
    </w:p>
    <w:p w14:paraId="3F6DBFED" w14:textId="4EA8E31F" w:rsidR="007F19D6" w:rsidRPr="00127569" w:rsidRDefault="00B06A72" w:rsidP="008F38E6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OSOBĄ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upoważnioną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kontaktów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…………………………………………………………………</w:t>
      </w:r>
    </w:p>
    <w:p w14:paraId="7068B0F9" w14:textId="75E3E926" w:rsidR="007F19D6" w:rsidRPr="00127569" w:rsidRDefault="00B06A72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  <w:r w:rsidRPr="00127569">
        <w:rPr>
          <w:rFonts w:ascii="Open Sans" w:hAnsi="Open Sans" w:cs="Open Sans"/>
          <w:lang w:val="nb-NO"/>
        </w:rPr>
        <w:t>adres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e-mail: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…………….....………………,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telefon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nr: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………………………………..</w:t>
      </w:r>
    </w:p>
    <w:p w14:paraId="7B5A4467" w14:textId="77777777" w:rsidR="007F19D6" w:rsidRPr="00127569" w:rsidRDefault="007F19D6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</w:p>
    <w:p w14:paraId="50FF1EAD" w14:textId="5BF3265D" w:rsidR="007F19D6" w:rsidRPr="00127569" w:rsidRDefault="00B06A72" w:rsidP="00127569">
      <w:pPr>
        <w:spacing w:before="120"/>
        <w:outlineLvl w:val="4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lastRenderedPageBreak/>
        <w:t>**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niepotrzebne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skreślić</w:t>
      </w:r>
    </w:p>
    <w:p w14:paraId="6648A50B" w14:textId="77777777" w:rsidR="007F19D6" w:rsidRPr="00127569" w:rsidRDefault="007F19D6" w:rsidP="00127569">
      <w:pPr>
        <w:spacing w:before="120"/>
        <w:rPr>
          <w:rFonts w:ascii="Open Sans" w:hAnsi="Open Sans" w:cs="Open Sans"/>
          <w:b/>
          <w:color w:val="FF0000"/>
          <w:sz w:val="20"/>
          <w:szCs w:val="20"/>
        </w:rPr>
      </w:pPr>
    </w:p>
    <w:p w14:paraId="0BF07ACE" w14:textId="622D480E" w:rsidR="007F19D6" w:rsidRPr="00127569" w:rsidRDefault="00B06A72" w:rsidP="00127569">
      <w:pPr>
        <w:spacing w:before="12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data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20....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r.</w:t>
      </w:r>
    </w:p>
    <w:p w14:paraId="23A3E237" w14:textId="1DB0721F" w:rsidR="007F19D6" w:rsidRPr="00127569" w:rsidRDefault="00B06A72" w:rsidP="00127569">
      <w:pPr>
        <w:spacing w:before="120"/>
        <w:ind w:left="6372"/>
        <w:rPr>
          <w:rFonts w:ascii="Open Sans" w:hAnsi="Open Sans" w:cs="Open Sans"/>
          <w:b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ofertę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należy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podpisać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podpisem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elektronicznym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umożliwiającym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identyfikację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osoby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składającej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</w:t>
      </w:r>
    </w:p>
    <w:p w14:paraId="612A265B" w14:textId="1EA5C4FF" w:rsidR="007F19D6" w:rsidRPr="00127569" w:rsidRDefault="00B06A72" w:rsidP="007F19D6">
      <w:pPr>
        <w:spacing w:before="120"/>
        <w:ind w:left="6372"/>
        <w:rPr>
          <w:rFonts w:ascii="Open Sans" w:hAnsi="Open Sans" w:cs="Open Sans"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lub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przypadku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skanu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oferty)</w:t>
      </w:r>
    </w:p>
    <w:p w14:paraId="290E4AC0" w14:textId="77777777" w:rsidR="007F19D6" w:rsidRPr="00127569" w:rsidRDefault="007F19D6" w:rsidP="007F19D6">
      <w:pPr>
        <w:rPr>
          <w:rFonts w:ascii="Open Sans" w:hAnsi="Open Sans" w:cs="Open Sans"/>
          <w:sz w:val="20"/>
          <w:szCs w:val="20"/>
        </w:rPr>
      </w:pPr>
    </w:p>
    <w:p w14:paraId="24566B7D" w14:textId="6F8A68FD" w:rsidR="007F19D6" w:rsidRPr="00127569" w:rsidRDefault="00B06A72" w:rsidP="007F19D6">
      <w:pPr>
        <w:spacing w:before="120"/>
        <w:ind w:left="6372"/>
        <w:jc w:val="center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sz w:val="18"/>
          <w:szCs w:val="20"/>
        </w:rPr>
        <w:t>......................................................................</w:t>
      </w:r>
      <w:r w:rsidRPr="00127569">
        <w:rPr>
          <w:rFonts w:ascii="Open Sans" w:hAnsi="Open Sans" w:cs="Open Sans"/>
          <w:sz w:val="18"/>
          <w:szCs w:val="20"/>
        </w:rPr>
        <w:br/>
      </w:r>
      <w:r w:rsidR="00127569">
        <w:rPr>
          <w:rFonts w:ascii="Open Sans" w:hAnsi="Open Sans" w:cs="Open Sans"/>
          <w:i/>
          <w:sz w:val="16"/>
          <w:szCs w:val="16"/>
        </w:rPr>
        <w:t xml:space="preserve">  </w:t>
      </w:r>
      <w:r w:rsidRPr="00127569">
        <w:rPr>
          <w:rFonts w:ascii="Open Sans" w:hAnsi="Open Sans" w:cs="Open Sans"/>
          <w:i/>
          <w:sz w:val="16"/>
          <w:szCs w:val="16"/>
        </w:rPr>
        <w:t>podpis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i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pieczęć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(osoba/y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uprawniona/e)</w:t>
      </w:r>
    </w:p>
    <w:p w14:paraId="226655AE" w14:textId="77777777" w:rsidR="007F19D6" w:rsidRPr="00127569" w:rsidRDefault="007F19D6" w:rsidP="007F19D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7E580938" w14:textId="4AF1C1B0" w:rsidR="007956E1" w:rsidRPr="00127569" w:rsidRDefault="007956E1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sectPr w:rsidR="007956E1" w:rsidRPr="00127569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EB5DE" w14:textId="77777777" w:rsidR="00000000" w:rsidRDefault="00B06A72">
      <w:r>
        <w:separator/>
      </w:r>
    </w:p>
  </w:endnote>
  <w:endnote w:type="continuationSeparator" w:id="0">
    <w:p w14:paraId="65E94C5B" w14:textId="77777777" w:rsidR="00000000" w:rsidRDefault="00B06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B06A72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50C9A" w14:textId="77777777" w:rsidR="008F38E6" w:rsidRDefault="00B06A72" w:rsidP="00A106F6">
      <w:r>
        <w:separator/>
      </w:r>
    </w:p>
  </w:footnote>
  <w:footnote w:type="continuationSeparator" w:id="0">
    <w:p w14:paraId="684AA785" w14:textId="77777777" w:rsidR="008F38E6" w:rsidRDefault="00B06A72" w:rsidP="00A106F6">
      <w:r>
        <w:continuationSeparator/>
      </w:r>
    </w:p>
  </w:footnote>
  <w:footnote w:id="1">
    <w:p w14:paraId="1C1FAE20" w14:textId="77777777" w:rsidR="007F19D6" w:rsidRPr="00127569" w:rsidRDefault="00B06A72" w:rsidP="007F19D6">
      <w:pPr>
        <w:pStyle w:val="Tekstprzypisudolnego"/>
        <w:rPr>
          <w:rFonts w:ascii="Open Sans" w:hAnsi="Open Sans" w:cs="Open Sans"/>
          <w:sz w:val="16"/>
          <w:szCs w:val="16"/>
        </w:rPr>
      </w:pPr>
      <w:r w:rsidRPr="0012756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sz w:val="16"/>
          <w:szCs w:val="16"/>
        </w:rPr>
        <w:t xml:space="preserve">W przypadku, gdy Wykonawca nie </w:t>
      </w:r>
      <w:r w:rsidRPr="00127569">
        <w:rPr>
          <w:rFonts w:ascii="Open Sans" w:hAnsi="Open Sans" w:cs="Open Sans"/>
          <w:sz w:val="16"/>
          <w:szCs w:val="16"/>
        </w:rPr>
        <w:t>przekazuje danych osobowych innych niż bezpośrednio jego dotyczących lub zachodzi wyłączenie stosowania obowiązku informacyjnego, stosownie do art. 13 ust. 4 lub art. 14 ust. 5 RODO Wykonawca nie składa oświadczenia (treść oświadczenia należy usunąć np. pr</w:t>
      </w:r>
      <w:r w:rsidRPr="00127569">
        <w:rPr>
          <w:rFonts w:ascii="Open Sans" w:hAnsi="Open Sans" w:cs="Open Sans"/>
          <w:sz w:val="16"/>
          <w:szCs w:val="16"/>
        </w:rPr>
        <w:t xml:space="preserve">zez jego wykreślenie). </w:t>
      </w:r>
    </w:p>
    <w:p w14:paraId="0667B867" w14:textId="77777777" w:rsidR="007F19D6" w:rsidRPr="00765F98" w:rsidRDefault="00B06A72" w:rsidP="007F19D6">
      <w:pPr>
        <w:pStyle w:val="Tekstprzypisudolnego"/>
        <w:rPr>
          <w:sz w:val="18"/>
        </w:rPr>
      </w:pPr>
      <w:r w:rsidRPr="00127569">
        <w:rPr>
          <w:rFonts w:ascii="Open Sans" w:hAnsi="Open Sans" w:cs="Open Sans"/>
          <w:sz w:val="16"/>
          <w:szCs w:val="16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3E832DF"/>
    <w:multiLevelType w:val="hybridMultilevel"/>
    <w:tmpl w:val="89C033AC"/>
    <w:lvl w:ilvl="0" w:tplc="54D6002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766809F6" w:tentative="1">
      <w:start w:val="1"/>
      <w:numFmt w:val="lowerLetter"/>
      <w:lvlText w:val="%2."/>
      <w:lvlJc w:val="left"/>
      <w:pPr>
        <w:ind w:left="1222" w:hanging="360"/>
      </w:pPr>
    </w:lvl>
    <w:lvl w:ilvl="2" w:tplc="7BDE72F6" w:tentative="1">
      <w:start w:val="1"/>
      <w:numFmt w:val="lowerRoman"/>
      <w:lvlText w:val="%3."/>
      <w:lvlJc w:val="right"/>
      <w:pPr>
        <w:ind w:left="1942" w:hanging="180"/>
      </w:pPr>
    </w:lvl>
    <w:lvl w:ilvl="3" w:tplc="DBE80128" w:tentative="1">
      <w:start w:val="1"/>
      <w:numFmt w:val="decimal"/>
      <w:lvlText w:val="%4."/>
      <w:lvlJc w:val="left"/>
      <w:pPr>
        <w:ind w:left="2662" w:hanging="360"/>
      </w:pPr>
    </w:lvl>
    <w:lvl w:ilvl="4" w:tplc="BEAA2842" w:tentative="1">
      <w:start w:val="1"/>
      <w:numFmt w:val="lowerLetter"/>
      <w:lvlText w:val="%5."/>
      <w:lvlJc w:val="left"/>
      <w:pPr>
        <w:ind w:left="3382" w:hanging="360"/>
      </w:pPr>
    </w:lvl>
    <w:lvl w:ilvl="5" w:tplc="C0F27A5C" w:tentative="1">
      <w:start w:val="1"/>
      <w:numFmt w:val="lowerRoman"/>
      <w:lvlText w:val="%6."/>
      <w:lvlJc w:val="right"/>
      <w:pPr>
        <w:ind w:left="4102" w:hanging="180"/>
      </w:pPr>
    </w:lvl>
    <w:lvl w:ilvl="6" w:tplc="BB9AB9DA" w:tentative="1">
      <w:start w:val="1"/>
      <w:numFmt w:val="decimal"/>
      <w:lvlText w:val="%7."/>
      <w:lvlJc w:val="left"/>
      <w:pPr>
        <w:ind w:left="4822" w:hanging="360"/>
      </w:pPr>
    </w:lvl>
    <w:lvl w:ilvl="7" w:tplc="8B5A7E1C" w:tentative="1">
      <w:start w:val="1"/>
      <w:numFmt w:val="lowerLetter"/>
      <w:lvlText w:val="%8."/>
      <w:lvlJc w:val="left"/>
      <w:pPr>
        <w:ind w:left="5542" w:hanging="360"/>
      </w:pPr>
    </w:lvl>
    <w:lvl w:ilvl="8" w:tplc="9C3AD5B0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 w15:restartNumberingAfterBreak="0">
    <w:nsid w:val="3D437023"/>
    <w:multiLevelType w:val="hybridMultilevel"/>
    <w:tmpl w:val="751411CA"/>
    <w:lvl w:ilvl="0" w:tplc="B282AB86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DF009018" w:tentative="1">
      <w:start w:val="1"/>
      <w:numFmt w:val="lowerLetter"/>
      <w:lvlText w:val="%2."/>
      <w:lvlJc w:val="left"/>
      <w:pPr>
        <w:ind w:left="1440" w:hanging="360"/>
      </w:pPr>
    </w:lvl>
    <w:lvl w:ilvl="2" w:tplc="677A4AEA" w:tentative="1">
      <w:start w:val="1"/>
      <w:numFmt w:val="lowerRoman"/>
      <w:lvlText w:val="%3."/>
      <w:lvlJc w:val="right"/>
      <w:pPr>
        <w:ind w:left="2160" w:hanging="180"/>
      </w:pPr>
    </w:lvl>
    <w:lvl w:ilvl="3" w:tplc="48D0B616" w:tentative="1">
      <w:start w:val="1"/>
      <w:numFmt w:val="decimal"/>
      <w:lvlText w:val="%4."/>
      <w:lvlJc w:val="left"/>
      <w:pPr>
        <w:ind w:left="2880" w:hanging="360"/>
      </w:pPr>
    </w:lvl>
    <w:lvl w:ilvl="4" w:tplc="EEB055B8" w:tentative="1">
      <w:start w:val="1"/>
      <w:numFmt w:val="lowerLetter"/>
      <w:lvlText w:val="%5."/>
      <w:lvlJc w:val="left"/>
      <w:pPr>
        <w:ind w:left="3600" w:hanging="360"/>
      </w:pPr>
    </w:lvl>
    <w:lvl w:ilvl="5" w:tplc="DF100CB4" w:tentative="1">
      <w:start w:val="1"/>
      <w:numFmt w:val="lowerRoman"/>
      <w:lvlText w:val="%6."/>
      <w:lvlJc w:val="right"/>
      <w:pPr>
        <w:ind w:left="4320" w:hanging="180"/>
      </w:pPr>
    </w:lvl>
    <w:lvl w:ilvl="6" w:tplc="933CCCEA" w:tentative="1">
      <w:start w:val="1"/>
      <w:numFmt w:val="decimal"/>
      <w:lvlText w:val="%7."/>
      <w:lvlJc w:val="left"/>
      <w:pPr>
        <w:ind w:left="5040" w:hanging="360"/>
      </w:pPr>
    </w:lvl>
    <w:lvl w:ilvl="7" w:tplc="D8328E9A" w:tentative="1">
      <w:start w:val="1"/>
      <w:numFmt w:val="lowerLetter"/>
      <w:lvlText w:val="%8."/>
      <w:lvlJc w:val="left"/>
      <w:pPr>
        <w:ind w:left="5760" w:hanging="360"/>
      </w:pPr>
    </w:lvl>
    <w:lvl w:ilvl="8" w:tplc="38F43C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3C2315"/>
    <w:multiLevelType w:val="hybridMultilevel"/>
    <w:tmpl w:val="40FA15DC"/>
    <w:lvl w:ilvl="0" w:tplc="1E9813A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AB7C28A8" w:tentative="1">
      <w:start w:val="1"/>
      <w:numFmt w:val="lowerLetter"/>
      <w:lvlText w:val="%2."/>
      <w:lvlJc w:val="left"/>
      <w:pPr>
        <w:ind w:left="2073" w:hanging="360"/>
      </w:pPr>
    </w:lvl>
    <w:lvl w:ilvl="2" w:tplc="2ABCC0AA" w:tentative="1">
      <w:start w:val="1"/>
      <w:numFmt w:val="lowerRoman"/>
      <w:lvlText w:val="%3."/>
      <w:lvlJc w:val="right"/>
      <w:pPr>
        <w:ind w:left="2793" w:hanging="180"/>
      </w:pPr>
    </w:lvl>
    <w:lvl w:ilvl="3" w:tplc="EE5CFB16" w:tentative="1">
      <w:start w:val="1"/>
      <w:numFmt w:val="decimal"/>
      <w:lvlText w:val="%4."/>
      <w:lvlJc w:val="left"/>
      <w:pPr>
        <w:ind w:left="3513" w:hanging="360"/>
      </w:pPr>
    </w:lvl>
    <w:lvl w:ilvl="4" w:tplc="010A3EBA" w:tentative="1">
      <w:start w:val="1"/>
      <w:numFmt w:val="lowerLetter"/>
      <w:lvlText w:val="%5."/>
      <w:lvlJc w:val="left"/>
      <w:pPr>
        <w:ind w:left="4233" w:hanging="360"/>
      </w:pPr>
    </w:lvl>
    <w:lvl w:ilvl="5" w:tplc="E968F9C6" w:tentative="1">
      <w:start w:val="1"/>
      <w:numFmt w:val="lowerRoman"/>
      <w:lvlText w:val="%6."/>
      <w:lvlJc w:val="right"/>
      <w:pPr>
        <w:ind w:left="4953" w:hanging="180"/>
      </w:pPr>
    </w:lvl>
    <w:lvl w:ilvl="6" w:tplc="CDEEAECC" w:tentative="1">
      <w:start w:val="1"/>
      <w:numFmt w:val="decimal"/>
      <w:lvlText w:val="%7."/>
      <w:lvlJc w:val="left"/>
      <w:pPr>
        <w:ind w:left="5673" w:hanging="360"/>
      </w:pPr>
    </w:lvl>
    <w:lvl w:ilvl="7" w:tplc="730CF974" w:tentative="1">
      <w:start w:val="1"/>
      <w:numFmt w:val="lowerLetter"/>
      <w:lvlText w:val="%8."/>
      <w:lvlJc w:val="left"/>
      <w:pPr>
        <w:ind w:left="6393" w:hanging="360"/>
      </w:pPr>
    </w:lvl>
    <w:lvl w:ilvl="8" w:tplc="6554BE36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 w15:restartNumberingAfterBreak="0">
    <w:nsid w:val="4DD47FB8"/>
    <w:multiLevelType w:val="hybridMultilevel"/>
    <w:tmpl w:val="9248562A"/>
    <w:lvl w:ilvl="0" w:tplc="1BC6BF8C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8E69C04" w:tentative="1">
      <w:start w:val="1"/>
      <w:numFmt w:val="lowerLetter"/>
      <w:lvlText w:val="%2."/>
      <w:lvlJc w:val="left"/>
      <w:pPr>
        <w:ind w:left="1440" w:hanging="360"/>
      </w:pPr>
    </w:lvl>
    <w:lvl w:ilvl="2" w:tplc="E6B65654" w:tentative="1">
      <w:start w:val="1"/>
      <w:numFmt w:val="lowerRoman"/>
      <w:lvlText w:val="%3."/>
      <w:lvlJc w:val="right"/>
      <w:pPr>
        <w:ind w:left="2160" w:hanging="180"/>
      </w:pPr>
    </w:lvl>
    <w:lvl w:ilvl="3" w:tplc="32D0B6D0" w:tentative="1">
      <w:start w:val="1"/>
      <w:numFmt w:val="decimal"/>
      <w:lvlText w:val="%4."/>
      <w:lvlJc w:val="left"/>
      <w:pPr>
        <w:ind w:left="2880" w:hanging="360"/>
      </w:pPr>
    </w:lvl>
    <w:lvl w:ilvl="4" w:tplc="EAC63CBA" w:tentative="1">
      <w:start w:val="1"/>
      <w:numFmt w:val="lowerLetter"/>
      <w:lvlText w:val="%5."/>
      <w:lvlJc w:val="left"/>
      <w:pPr>
        <w:ind w:left="3600" w:hanging="360"/>
      </w:pPr>
    </w:lvl>
    <w:lvl w:ilvl="5" w:tplc="2C38E9C0" w:tentative="1">
      <w:start w:val="1"/>
      <w:numFmt w:val="lowerRoman"/>
      <w:lvlText w:val="%6."/>
      <w:lvlJc w:val="right"/>
      <w:pPr>
        <w:ind w:left="4320" w:hanging="180"/>
      </w:pPr>
    </w:lvl>
    <w:lvl w:ilvl="6" w:tplc="2A4AAA72" w:tentative="1">
      <w:start w:val="1"/>
      <w:numFmt w:val="decimal"/>
      <w:lvlText w:val="%7."/>
      <w:lvlJc w:val="left"/>
      <w:pPr>
        <w:ind w:left="5040" w:hanging="360"/>
      </w:pPr>
    </w:lvl>
    <w:lvl w:ilvl="7" w:tplc="8354A3FA" w:tentative="1">
      <w:start w:val="1"/>
      <w:numFmt w:val="lowerLetter"/>
      <w:lvlText w:val="%8."/>
      <w:lvlJc w:val="left"/>
      <w:pPr>
        <w:ind w:left="5760" w:hanging="360"/>
      </w:pPr>
    </w:lvl>
    <w:lvl w:ilvl="8" w:tplc="5958F2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715FA2"/>
    <w:multiLevelType w:val="hybridMultilevel"/>
    <w:tmpl w:val="06B47788"/>
    <w:lvl w:ilvl="0" w:tplc="BE3E0754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6B9CB838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2A2E4AE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A5BCBB14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A6D25BDA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3BE8DEC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B8053A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C250EEE4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606EB382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 w15:restartNumberingAfterBreak="0">
    <w:nsid w:val="61B47FF8"/>
    <w:multiLevelType w:val="multilevel"/>
    <w:tmpl w:val="540E3856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6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41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2" w15:restartNumberingAfterBreak="0">
    <w:nsid w:val="71FC1910"/>
    <w:multiLevelType w:val="hybridMultilevel"/>
    <w:tmpl w:val="8AD44970"/>
    <w:lvl w:ilvl="0" w:tplc="A726DF4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Open Sans" w:hAnsi="Open Sans" w:cs="Open Sans" w:hint="default"/>
        <w:b/>
        <w:i w:val="0"/>
        <w:sz w:val="20"/>
        <w:szCs w:val="20"/>
        <w:lang w:val="pl-PL"/>
      </w:rPr>
    </w:lvl>
    <w:lvl w:ilvl="1" w:tplc="4ECC7FD2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23EA27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65CBE5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95B6E7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22A4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5C0D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A2A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74E6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12"/>
  </w:num>
  <w:num w:numId="5">
    <w:abstractNumId w:val="18"/>
  </w:num>
  <w:num w:numId="6">
    <w:abstractNumId w:val="19"/>
  </w:num>
  <w:num w:numId="7">
    <w:abstractNumId w:val="20"/>
  </w:num>
  <w:num w:numId="8">
    <w:abstractNumId w:val="31"/>
  </w:num>
  <w:num w:numId="9">
    <w:abstractNumId w:val="32"/>
  </w:num>
  <w:num w:numId="10">
    <w:abstractNumId w:val="38"/>
  </w:num>
  <w:num w:numId="11">
    <w:abstractNumId w:val="42"/>
  </w:num>
  <w:num w:numId="12">
    <w:abstractNumId w:val="41"/>
  </w:num>
  <w:num w:numId="13">
    <w:abstractNumId w:val="37"/>
  </w:num>
  <w:num w:numId="14">
    <w:abstractNumId w:val="35"/>
  </w:num>
  <w:num w:numId="15">
    <w:abstractNumId w:val="33"/>
  </w:num>
  <w:num w:numId="16">
    <w:abstractNumId w:val="39"/>
  </w:num>
  <w:num w:numId="17">
    <w:abstractNumId w:val="36"/>
  </w:num>
  <w:num w:numId="18">
    <w:abstractNumId w:val="34"/>
  </w:num>
  <w:num w:numId="19">
    <w:abstractNumId w:val="4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6530"/>
    <w:rsid w:val="00033043"/>
    <w:rsid w:val="000537CE"/>
    <w:rsid w:val="000603A4"/>
    <w:rsid w:val="00061C9C"/>
    <w:rsid w:val="000623DB"/>
    <w:rsid w:val="000938A5"/>
    <w:rsid w:val="00093D93"/>
    <w:rsid w:val="00095179"/>
    <w:rsid w:val="000A3502"/>
    <w:rsid w:val="000A6DCA"/>
    <w:rsid w:val="000B359D"/>
    <w:rsid w:val="000B5266"/>
    <w:rsid w:val="000B7885"/>
    <w:rsid w:val="000F0AF2"/>
    <w:rsid w:val="00102C20"/>
    <w:rsid w:val="00113C8B"/>
    <w:rsid w:val="00127569"/>
    <w:rsid w:val="00152AC7"/>
    <w:rsid w:val="00153904"/>
    <w:rsid w:val="0016343D"/>
    <w:rsid w:val="001751FB"/>
    <w:rsid w:val="0017646B"/>
    <w:rsid w:val="001A7AF8"/>
    <w:rsid w:val="001B1711"/>
    <w:rsid w:val="001C7A79"/>
    <w:rsid w:val="001E67BE"/>
    <w:rsid w:val="001F0E12"/>
    <w:rsid w:val="00200F54"/>
    <w:rsid w:val="00226BD9"/>
    <w:rsid w:val="002439D9"/>
    <w:rsid w:val="0025742B"/>
    <w:rsid w:val="00262D44"/>
    <w:rsid w:val="002862D5"/>
    <w:rsid w:val="00297D32"/>
    <w:rsid w:val="002A4646"/>
    <w:rsid w:val="002C571A"/>
    <w:rsid w:val="002D34F2"/>
    <w:rsid w:val="002E01F1"/>
    <w:rsid w:val="002E3A24"/>
    <w:rsid w:val="002E574B"/>
    <w:rsid w:val="002E765E"/>
    <w:rsid w:val="002F02F8"/>
    <w:rsid w:val="00301109"/>
    <w:rsid w:val="003155BD"/>
    <w:rsid w:val="003226ED"/>
    <w:rsid w:val="00331F57"/>
    <w:rsid w:val="0034047F"/>
    <w:rsid w:val="003609A5"/>
    <w:rsid w:val="0036133D"/>
    <w:rsid w:val="00364D31"/>
    <w:rsid w:val="0037210F"/>
    <w:rsid w:val="003745CC"/>
    <w:rsid w:val="003752A0"/>
    <w:rsid w:val="003A2F7C"/>
    <w:rsid w:val="003A7026"/>
    <w:rsid w:val="003B130C"/>
    <w:rsid w:val="003C703C"/>
    <w:rsid w:val="003C7753"/>
    <w:rsid w:val="003E1065"/>
    <w:rsid w:val="003E3125"/>
    <w:rsid w:val="003F6461"/>
    <w:rsid w:val="004036DC"/>
    <w:rsid w:val="004078FB"/>
    <w:rsid w:val="00420686"/>
    <w:rsid w:val="004222E6"/>
    <w:rsid w:val="00424722"/>
    <w:rsid w:val="00430945"/>
    <w:rsid w:val="00433539"/>
    <w:rsid w:val="004428AA"/>
    <w:rsid w:val="004570FA"/>
    <w:rsid w:val="0047054C"/>
    <w:rsid w:val="00471E15"/>
    <w:rsid w:val="00480712"/>
    <w:rsid w:val="00481D2F"/>
    <w:rsid w:val="00482F9F"/>
    <w:rsid w:val="00485316"/>
    <w:rsid w:val="004B19D1"/>
    <w:rsid w:val="004B3135"/>
    <w:rsid w:val="004C7356"/>
    <w:rsid w:val="00511419"/>
    <w:rsid w:val="00513F03"/>
    <w:rsid w:val="00515807"/>
    <w:rsid w:val="00524439"/>
    <w:rsid w:val="00550177"/>
    <w:rsid w:val="005551EF"/>
    <w:rsid w:val="00566162"/>
    <w:rsid w:val="00570196"/>
    <w:rsid w:val="0057691A"/>
    <w:rsid w:val="0058462D"/>
    <w:rsid w:val="005966BA"/>
    <w:rsid w:val="00597B5D"/>
    <w:rsid w:val="005A37C9"/>
    <w:rsid w:val="005A511B"/>
    <w:rsid w:val="005B0C53"/>
    <w:rsid w:val="005B6D2F"/>
    <w:rsid w:val="005E4F12"/>
    <w:rsid w:val="005F3FA7"/>
    <w:rsid w:val="005F750B"/>
    <w:rsid w:val="006038D2"/>
    <w:rsid w:val="00605477"/>
    <w:rsid w:val="00621A1E"/>
    <w:rsid w:val="00626751"/>
    <w:rsid w:val="006343CF"/>
    <w:rsid w:val="006345E2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C29D2"/>
    <w:rsid w:val="006C48B7"/>
    <w:rsid w:val="006C49DC"/>
    <w:rsid w:val="006D558B"/>
    <w:rsid w:val="006E63C7"/>
    <w:rsid w:val="006E79E5"/>
    <w:rsid w:val="006F1270"/>
    <w:rsid w:val="00726992"/>
    <w:rsid w:val="0073472D"/>
    <w:rsid w:val="00736C9F"/>
    <w:rsid w:val="00737907"/>
    <w:rsid w:val="00753987"/>
    <w:rsid w:val="0076150E"/>
    <w:rsid w:val="00765F98"/>
    <w:rsid w:val="00787877"/>
    <w:rsid w:val="007956E1"/>
    <w:rsid w:val="007A4CD6"/>
    <w:rsid w:val="007A509D"/>
    <w:rsid w:val="007B5EF8"/>
    <w:rsid w:val="007C0A14"/>
    <w:rsid w:val="007C336E"/>
    <w:rsid w:val="007C65C3"/>
    <w:rsid w:val="007C70B5"/>
    <w:rsid w:val="007F19D6"/>
    <w:rsid w:val="0080629E"/>
    <w:rsid w:val="00807E94"/>
    <w:rsid w:val="00811F6E"/>
    <w:rsid w:val="008244D0"/>
    <w:rsid w:val="008360CF"/>
    <w:rsid w:val="0083754F"/>
    <w:rsid w:val="00840A34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F07DF"/>
    <w:rsid w:val="008F38E6"/>
    <w:rsid w:val="008F4BF0"/>
    <w:rsid w:val="008F6DC3"/>
    <w:rsid w:val="008F75F9"/>
    <w:rsid w:val="00901D10"/>
    <w:rsid w:val="00923315"/>
    <w:rsid w:val="00925DDF"/>
    <w:rsid w:val="0095409A"/>
    <w:rsid w:val="00961C25"/>
    <w:rsid w:val="00962227"/>
    <w:rsid w:val="00964C7A"/>
    <w:rsid w:val="00982FD5"/>
    <w:rsid w:val="009A3608"/>
    <w:rsid w:val="009A56C2"/>
    <w:rsid w:val="009B4D98"/>
    <w:rsid w:val="009B7581"/>
    <w:rsid w:val="009C10FC"/>
    <w:rsid w:val="009E6DFD"/>
    <w:rsid w:val="00A0344B"/>
    <w:rsid w:val="00A06805"/>
    <w:rsid w:val="00A07612"/>
    <w:rsid w:val="00A106F6"/>
    <w:rsid w:val="00A12137"/>
    <w:rsid w:val="00A17A66"/>
    <w:rsid w:val="00A61B49"/>
    <w:rsid w:val="00A620FF"/>
    <w:rsid w:val="00A73C31"/>
    <w:rsid w:val="00A9016A"/>
    <w:rsid w:val="00A9435B"/>
    <w:rsid w:val="00AA0B9B"/>
    <w:rsid w:val="00AA0D89"/>
    <w:rsid w:val="00AB1F9C"/>
    <w:rsid w:val="00AC5CD6"/>
    <w:rsid w:val="00AC67AA"/>
    <w:rsid w:val="00B022D7"/>
    <w:rsid w:val="00B06A72"/>
    <w:rsid w:val="00B13A41"/>
    <w:rsid w:val="00B22066"/>
    <w:rsid w:val="00B5630B"/>
    <w:rsid w:val="00B569EA"/>
    <w:rsid w:val="00B72333"/>
    <w:rsid w:val="00B725C2"/>
    <w:rsid w:val="00B7571C"/>
    <w:rsid w:val="00B81946"/>
    <w:rsid w:val="00B973B7"/>
    <w:rsid w:val="00BA190A"/>
    <w:rsid w:val="00BA283F"/>
    <w:rsid w:val="00BD39DD"/>
    <w:rsid w:val="00BD54E2"/>
    <w:rsid w:val="00BE2995"/>
    <w:rsid w:val="00BE7E93"/>
    <w:rsid w:val="00BF4A5D"/>
    <w:rsid w:val="00C02FD4"/>
    <w:rsid w:val="00C16499"/>
    <w:rsid w:val="00C17690"/>
    <w:rsid w:val="00C35C51"/>
    <w:rsid w:val="00C40437"/>
    <w:rsid w:val="00C449B9"/>
    <w:rsid w:val="00C44AEC"/>
    <w:rsid w:val="00C45B85"/>
    <w:rsid w:val="00C47E89"/>
    <w:rsid w:val="00C50CFA"/>
    <w:rsid w:val="00C63998"/>
    <w:rsid w:val="00C82A6A"/>
    <w:rsid w:val="00C93696"/>
    <w:rsid w:val="00C96037"/>
    <w:rsid w:val="00CA7301"/>
    <w:rsid w:val="00CA76A7"/>
    <w:rsid w:val="00CB1845"/>
    <w:rsid w:val="00CC2BA5"/>
    <w:rsid w:val="00CD370C"/>
    <w:rsid w:val="00CE22BA"/>
    <w:rsid w:val="00CE5802"/>
    <w:rsid w:val="00CF6C82"/>
    <w:rsid w:val="00D04AFD"/>
    <w:rsid w:val="00D3048A"/>
    <w:rsid w:val="00D37EC6"/>
    <w:rsid w:val="00D413CF"/>
    <w:rsid w:val="00D420BA"/>
    <w:rsid w:val="00D46C09"/>
    <w:rsid w:val="00D514E6"/>
    <w:rsid w:val="00D518BD"/>
    <w:rsid w:val="00D5646F"/>
    <w:rsid w:val="00D641F9"/>
    <w:rsid w:val="00D64454"/>
    <w:rsid w:val="00D7659F"/>
    <w:rsid w:val="00D92FF9"/>
    <w:rsid w:val="00DA3C5A"/>
    <w:rsid w:val="00DA4CFC"/>
    <w:rsid w:val="00DA60F3"/>
    <w:rsid w:val="00DB2355"/>
    <w:rsid w:val="00DB39E9"/>
    <w:rsid w:val="00DB3F48"/>
    <w:rsid w:val="00DB5781"/>
    <w:rsid w:val="00DC105B"/>
    <w:rsid w:val="00DC797F"/>
    <w:rsid w:val="00DD7829"/>
    <w:rsid w:val="00DE0D77"/>
    <w:rsid w:val="00DE420E"/>
    <w:rsid w:val="00DF7562"/>
    <w:rsid w:val="00E108B9"/>
    <w:rsid w:val="00E16D40"/>
    <w:rsid w:val="00E22F69"/>
    <w:rsid w:val="00E3559C"/>
    <w:rsid w:val="00E440B6"/>
    <w:rsid w:val="00E47990"/>
    <w:rsid w:val="00E66010"/>
    <w:rsid w:val="00E66FDD"/>
    <w:rsid w:val="00E85711"/>
    <w:rsid w:val="00E97A4F"/>
    <w:rsid w:val="00EA1885"/>
    <w:rsid w:val="00EA4F06"/>
    <w:rsid w:val="00EB5D72"/>
    <w:rsid w:val="00ED1A8D"/>
    <w:rsid w:val="00EF335C"/>
    <w:rsid w:val="00EF5DBF"/>
    <w:rsid w:val="00F02CC3"/>
    <w:rsid w:val="00F232E5"/>
    <w:rsid w:val="00F26E8E"/>
    <w:rsid w:val="00F27B2A"/>
    <w:rsid w:val="00F27DE3"/>
    <w:rsid w:val="00F424DE"/>
    <w:rsid w:val="00F655DF"/>
    <w:rsid w:val="00F97FB1"/>
    <w:rsid w:val="00FA6892"/>
    <w:rsid w:val="00FC5BBA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0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127569"/>
    <w:pPr>
      <w:spacing w:after="0" w:line="240" w:lineRule="auto"/>
    </w:pPr>
    <w:rPr>
      <w:rFonts w:ascii="Open Sans" w:eastAsia="Calibri" w:hAnsi="Open Sans" w:cs="Calibri"/>
      <w:sz w:val="20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831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Agnieszka Ibrahim</cp:lastModifiedBy>
  <cp:revision>3</cp:revision>
  <cp:lastPrinted>2016-10-07T08:49:00Z</cp:lastPrinted>
  <dcterms:created xsi:type="dcterms:W3CDTF">2025-06-11T11:37:00Z</dcterms:created>
  <dcterms:modified xsi:type="dcterms:W3CDTF">2025-06-11T11:38:00Z</dcterms:modified>
</cp:coreProperties>
</file>